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94" w:rsidRPr="00ED0F94" w:rsidRDefault="00ED0F9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20765" cy="8412428"/>
            <wp:effectExtent l="19050" t="0" r="0" b="0"/>
            <wp:docPr id="2" name="Рисунок 1" descr="C:\Users\Школа Лезгинцева\Documents\Scanned Documents\Рисунок (3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Лезгинцева\Documents\Scanned Documents\Рисунок (37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2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p w:rsidR="00EA1013" w:rsidRPr="00B56B20" w:rsidRDefault="00EA1013" w:rsidP="00ED0F94">
      <w:pPr>
        <w:pStyle w:val="2"/>
        <w:shd w:val="clear" w:color="auto" w:fill="auto"/>
        <w:tabs>
          <w:tab w:val="left" w:pos="1231"/>
        </w:tabs>
        <w:spacing w:line="240" w:lineRule="auto"/>
        <w:ind w:right="20"/>
        <w:rPr>
          <w:sz w:val="28"/>
          <w:szCs w:val="28"/>
        </w:rPr>
      </w:pPr>
      <w:r w:rsidRPr="00B56B20">
        <w:rPr>
          <w:sz w:val="28"/>
          <w:szCs w:val="28"/>
        </w:rPr>
        <w:lastRenderedPageBreak/>
        <w:t>школы действуют в соответствии с настоящим Положением с обязательным уведомлением дежурного администратора и директора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31"/>
        </w:tabs>
        <w:spacing w:after="240"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Порядок заказа, оформления и выдачи пропусков для посетителей и проезда автотранспорта утверждается локальным актом школы.</w:t>
      </w:r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070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0" w:name="bookmark4"/>
      <w:r w:rsidRPr="00B56B20">
        <w:rPr>
          <w:sz w:val="28"/>
          <w:szCs w:val="28"/>
        </w:rPr>
        <w:t>Порядок пропуска обучающихся, работников школы и посетителей</w:t>
      </w:r>
      <w:bookmarkEnd w:id="0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31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Пропускной режим обучающихся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2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Обучающиеся допускаются в здание школы в установленное распорядком дня время.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Массовый пропуск обучающихся в здание школы осуществляется до начала занятий, после их окончания, а на переменах - по согласованию с дежурным администратором. В период занятий обучающиеся допускаются в школу и выходят из нее только с разрешения классного руководителя, директора школы или дежурного администратора.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Обучающиеся секций и других организованных групп для проведения занятий допускаются в школу по спискам, заверенным руководителей секции (кружка, курса и т.д.).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Посещение кинотеатров, музеев, выставочных залов, библиотек и т. д. за пределами школы проводится в соответствии с планом воспитательной работы с разрешения родителей (лиц, их заменяющих) на основании приказа директора школы. Выход обучающихся осуществляется только в сопровождении педагога.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Во время каникул обучающиеся допускаются в школу согласно плану мероприятий на каникулах, утвержденному директором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30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Пропускной режим работников школы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Работники школы допускаются в здание по списку, утвержденному директором школы, согласно штатному расписанию.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нерабочее время и выходные дни допускаются в школу директор, его заместители и ответственный за пропускной режим. Работники, которым по роду работы необходимо быть в школе в нерабочее время, выходные дни, допускаются с разрешения директора школы или его заместителей.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Пропуск представителей обслуживающих организаций, в том числе в ночное время, в выходные и праздничные дни, осуществляется по утвержденным директором школы спискам.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76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Пропускной режим посетителей и родителей (законных представителей)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Посетители и родители (законные представители) обучающихся могут быть допущены в школу при предъявлении документа, удостоверяющего личность, и сообщения, к кому они направляются. Регистрация посетителей и </w:t>
      </w:r>
      <w:r w:rsidR="002B0478" w:rsidRPr="00B56B20">
        <w:rPr>
          <w:sz w:val="28"/>
          <w:szCs w:val="28"/>
        </w:rPr>
        <w:t>родителей,</w:t>
      </w:r>
      <w:r w:rsidRPr="00B56B20">
        <w:rPr>
          <w:sz w:val="28"/>
          <w:szCs w:val="28"/>
        </w:rPr>
        <w:t xml:space="preserve"> обучающихся в журнале учета посетителей при допуске в здание школы по документу, удостоверяющему личность, обязательна.</w:t>
      </w:r>
    </w:p>
    <w:p w:rsidR="00EA1013" w:rsidRPr="00B56B20" w:rsidRDefault="00EA1013" w:rsidP="002B0478">
      <w:pPr>
        <w:pStyle w:val="2"/>
        <w:numPr>
          <w:ilvl w:val="0"/>
          <w:numId w:val="2"/>
        </w:numPr>
        <w:shd w:val="clear" w:color="auto" w:fill="auto"/>
        <w:tabs>
          <w:tab w:val="left" w:pos="1435"/>
        </w:tabs>
        <w:spacing w:line="240" w:lineRule="auto"/>
        <w:ind w:left="20" w:right="20"/>
        <w:rPr>
          <w:sz w:val="28"/>
          <w:szCs w:val="28"/>
        </w:rPr>
      </w:pPr>
      <w:r w:rsidRPr="00B56B20">
        <w:rPr>
          <w:sz w:val="28"/>
          <w:szCs w:val="28"/>
        </w:rPr>
        <w:t>Пропуск родителей (законных представителей) для разрешения личных вопросов осуществляется по понедельникам с 1</w:t>
      </w:r>
      <w:r w:rsidR="00B56B20">
        <w:rPr>
          <w:sz w:val="28"/>
          <w:szCs w:val="28"/>
        </w:rPr>
        <w:t>4</w:t>
      </w:r>
      <w:r w:rsidRPr="00B56B20">
        <w:rPr>
          <w:sz w:val="28"/>
          <w:szCs w:val="28"/>
        </w:rPr>
        <w:t>:00 часов до 17:00 часов и по четвергам с</w:t>
      </w:r>
      <w:r w:rsidR="00B56B20">
        <w:rPr>
          <w:sz w:val="28"/>
          <w:szCs w:val="28"/>
        </w:rPr>
        <w:t xml:space="preserve"> </w:t>
      </w:r>
      <w:r w:rsidRPr="00B56B20">
        <w:rPr>
          <w:sz w:val="28"/>
          <w:szCs w:val="28"/>
        </w:rPr>
        <w:t>до 1</w:t>
      </w:r>
      <w:r w:rsidR="00042393">
        <w:rPr>
          <w:sz w:val="28"/>
          <w:szCs w:val="28"/>
        </w:rPr>
        <w:t>8</w:t>
      </w:r>
      <w:r w:rsidRPr="00B56B20">
        <w:rPr>
          <w:sz w:val="28"/>
          <w:szCs w:val="28"/>
        </w:rPr>
        <w:t xml:space="preserve">.00 (по предварительной записи). Проход родителей к администрации школы возможен по предварительной </w:t>
      </w:r>
      <w:r w:rsidRPr="00B56B20">
        <w:rPr>
          <w:sz w:val="28"/>
          <w:szCs w:val="28"/>
        </w:rPr>
        <w:lastRenderedPageBreak/>
        <w:t>договоренности с самой администрацией, о чем сотрудники вахты должны быть проинформированы заранее.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Незапланированный проход допустим только с разрешения ответственного за пропускной режим или директора </w:t>
      </w:r>
      <w:r w:rsidR="002B0478" w:rsidRPr="00B56B20">
        <w:rPr>
          <w:sz w:val="28"/>
          <w:szCs w:val="28"/>
        </w:rPr>
        <w:t>школы,</w:t>
      </w:r>
      <w:r w:rsidRPr="00B56B20">
        <w:rPr>
          <w:sz w:val="28"/>
          <w:szCs w:val="28"/>
        </w:rPr>
        <w:t xml:space="preserve"> и осуществляется после уроков, а в экстренных случаях - до уроков и во время перемен.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Посетитель после записи его данных в журнале регистрации посетителей перемещается по территории школы в сопровождении дежурного администратора или педагогического работника, к которому прибыл посетитель. Одновременно в школе могут находиться не более 10 посетителей (за исключением случаев, установленных в п. 2.2.3.4 настоящего Положения). Остальные посетители ждут своей очереди рядом с вахтой.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 проведении массовых мероприятий, родительских собраний, семинаров и других мероприятий посетители и родители (законные представители) допускаются в здание школы при предъявлении документа, удостоверяющего личность, по спискам посетителей, заверенным классным руководителем.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 большом потоке посетителей (обучающихся, родителей, других посетителей) в период начала и окончания занятий приоритет прохода предоставляется обучающимся. Родители и другие посетители пропускаются после того, как осуществлен проход обучающихся.</w:t>
      </w:r>
    </w:p>
    <w:p w:rsidR="00EA1013" w:rsidRPr="00042393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35"/>
        </w:tabs>
        <w:spacing w:line="240" w:lineRule="auto"/>
        <w:ind w:left="20" w:right="20" w:firstLine="560"/>
        <w:rPr>
          <w:sz w:val="28"/>
          <w:szCs w:val="28"/>
        </w:rPr>
      </w:pPr>
      <w:r w:rsidRPr="00042393">
        <w:rPr>
          <w:sz w:val="28"/>
          <w:szCs w:val="28"/>
        </w:rPr>
        <w:t>Пропуск инвалидов (включая инвалидов, использующих кресла-коляски и собак-проводников) осуществляется в соответствии со статьей 15 Федерального закона от</w:t>
      </w:r>
      <w:r w:rsidR="00042393" w:rsidRPr="00042393">
        <w:rPr>
          <w:sz w:val="28"/>
          <w:szCs w:val="28"/>
        </w:rPr>
        <w:t xml:space="preserve"> </w:t>
      </w:r>
      <w:r w:rsidRPr="00042393">
        <w:rPr>
          <w:sz w:val="28"/>
          <w:szCs w:val="28"/>
        </w:rPr>
        <w:t>24.11.1995 № 181-ФЗ «О социальной защите инвалидов в Российской Федерации». Проход инвалидов обеспечивается ответственным сотрудником школы и в его сопровождении.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Пропуск собак-проводников осуществляется при наличии документа, подтверждающего ее специальное обучение, выданного по установленной форме.</w:t>
      </w:r>
    </w:p>
    <w:p w:rsidR="00EA1013" w:rsidRPr="00042393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198"/>
        </w:tabs>
        <w:spacing w:line="240" w:lineRule="auto"/>
        <w:ind w:left="20" w:firstLine="560"/>
        <w:rPr>
          <w:b/>
          <w:sz w:val="28"/>
          <w:szCs w:val="28"/>
        </w:rPr>
      </w:pPr>
      <w:r w:rsidRPr="00042393">
        <w:rPr>
          <w:b/>
          <w:sz w:val="28"/>
          <w:szCs w:val="28"/>
        </w:rPr>
        <w:t>Пропускной режим сотрудников ремонтно-строительных организаций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Рабочие и специалисты ремонтно-строительных организаций пропускаются в помещения школы стороже</w:t>
      </w:r>
      <w:r w:rsidR="002B0478" w:rsidRPr="00B56B20">
        <w:rPr>
          <w:sz w:val="28"/>
          <w:szCs w:val="28"/>
        </w:rPr>
        <w:t>м (</w:t>
      </w:r>
      <w:r w:rsidRPr="00B56B20">
        <w:rPr>
          <w:sz w:val="28"/>
          <w:szCs w:val="28"/>
        </w:rPr>
        <w:t>вахтером) по распоряжению директора или на основании заявок и согласованных списков.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5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Производство работ осуществляется под контролем специально назначенного приказом директора представителя школы.</w:t>
      </w:r>
    </w:p>
    <w:p w:rsidR="00EA1013" w:rsidRPr="00042393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b/>
          <w:i/>
          <w:sz w:val="28"/>
          <w:szCs w:val="28"/>
        </w:rPr>
      </w:pPr>
      <w:r w:rsidRPr="00042393">
        <w:rPr>
          <w:b/>
          <w:i/>
          <w:sz w:val="28"/>
          <w:szCs w:val="28"/>
        </w:rPr>
        <w:t>В случае аварии (повреждения) электросети, канализации, водопровода или отопительной системы и выполнения других срочных работ в ночное время, выходные и нерабочие праздничные дни пропуск работников аварийных служб, прибывших по вызову, осуществляется беспрепятственно в сопровождении работника школы или сотрудника охраны.</w:t>
      </w:r>
    </w:p>
    <w:p w:rsidR="00EA1013" w:rsidRPr="00042393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line="240" w:lineRule="auto"/>
        <w:ind w:left="20" w:firstLine="560"/>
        <w:rPr>
          <w:b/>
          <w:sz w:val="28"/>
          <w:szCs w:val="28"/>
        </w:rPr>
      </w:pPr>
      <w:r w:rsidRPr="00042393">
        <w:rPr>
          <w:b/>
          <w:sz w:val="28"/>
          <w:szCs w:val="28"/>
        </w:rPr>
        <w:t>Пропускной режим сотрудников вышестоящих организаций и проверяющих</w:t>
      </w:r>
      <w:r w:rsidR="00042393" w:rsidRPr="00042393">
        <w:rPr>
          <w:b/>
          <w:sz w:val="28"/>
          <w:szCs w:val="28"/>
        </w:rPr>
        <w:t xml:space="preserve"> </w:t>
      </w:r>
      <w:r w:rsidRPr="00042393">
        <w:rPr>
          <w:b/>
          <w:sz w:val="28"/>
          <w:szCs w:val="28"/>
        </w:rPr>
        <w:t>лиц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Лица, не связанные с образовательным процессом, посещающие школу по служебной необходимости, пропускаются при предъявлении документа, удостоверяющего личность, с записью в журнале учета </w:t>
      </w:r>
      <w:r w:rsidRPr="00B56B20">
        <w:rPr>
          <w:sz w:val="28"/>
          <w:szCs w:val="28"/>
        </w:rPr>
        <w:lastRenderedPageBreak/>
        <w:t>посетителей.</w:t>
      </w:r>
    </w:p>
    <w:p w:rsidR="00EA1013" w:rsidRPr="00042393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b/>
          <w:i/>
          <w:sz w:val="28"/>
          <w:szCs w:val="28"/>
        </w:rPr>
      </w:pPr>
      <w:r w:rsidRPr="00042393">
        <w:rPr>
          <w:b/>
          <w:i/>
          <w:sz w:val="28"/>
          <w:szCs w:val="28"/>
        </w:rPr>
        <w:t xml:space="preserve">В соответствии с действующим законодательством отдельные категории лиц пользуются правом беспрепятственного прохода на территорию и в здания образовательного учреждения </w:t>
      </w:r>
      <w:r w:rsidRPr="00042393">
        <w:rPr>
          <w:b/>
          <w:i/>
          <w:sz w:val="28"/>
          <w:szCs w:val="28"/>
          <w:u w:val="single"/>
        </w:rPr>
        <w:t>при предъявлении ими служебного удостоверения</w:t>
      </w:r>
      <w:r w:rsidRPr="00042393">
        <w:rPr>
          <w:b/>
          <w:i/>
          <w:sz w:val="28"/>
          <w:szCs w:val="28"/>
        </w:rPr>
        <w:t>. К ним относятся работники прокуратуры, полиции, МВД, ФСБ и МЧС.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Об их приходе сотрудник школы немедленно докладывает дежурному администратору, заместителям директора или директору школы.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5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Допуск проверяющих лиц осуществляется после предоставления распоряжения о проверке, документов, удостоверяющих личность, с записью в журнале учета посетителей. Посетитель после записи его данных в журнале перемещается по территории школы в сопровождении директора школы, заместителя директора или дежурного администратора.</w:t>
      </w:r>
    </w:p>
    <w:p w:rsidR="00EA1013" w:rsidRPr="00042393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198"/>
        </w:tabs>
        <w:spacing w:line="240" w:lineRule="auto"/>
        <w:ind w:left="20" w:firstLine="560"/>
        <w:rPr>
          <w:b/>
          <w:sz w:val="28"/>
          <w:szCs w:val="28"/>
        </w:rPr>
      </w:pPr>
      <w:r w:rsidRPr="00042393">
        <w:rPr>
          <w:b/>
          <w:sz w:val="28"/>
          <w:szCs w:val="28"/>
        </w:rPr>
        <w:t>Пропускной режим для представителей средств массовой информации и иных</w:t>
      </w:r>
      <w:r w:rsidR="00042393" w:rsidRPr="00042393">
        <w:rPr>
          <w:b/>
          <w:sz w:val="28"/>
          <w:szCs w:val="28"/>
        </w:rPr>
        <w:t xml:space="preserve"> </w:t>
      </w:r>
      <w:r w:rsidRPr="00042393">
        <w:rPr>
          <w:b/>
          <w:sz w:val="28"/>
          <w:szCs w:val="28"/>
        </w:rPr>
        <w:t>лиц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Допуск в школу представителей средств массовой информации, а также внос в здание радио-, теле-, кино-, фото-, звукозаписывающей и усилительной аппаратуры допускается с разрешения директора школы.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354"/>
        </w:tabs>
        <w:spacing w:after="240"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Допуск в школу лиц, осуществляющих коммерческие и некоммерческие операции (презентации, распространение методических материалов, фотографирование и т. п.), осуществляется по распоряжению директора школы или его заместителей.</w:t>
      </w:r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354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1" w:name="bookmark5"/>
      <w:r w:rsidRPr="00B56B20">
        <w:rPr>
          <w:sz w:val="28"/>
          <w:szCs w:val="28"/>
        </w:rPr>
        <w:t>Порядок допуска транспортных средств</w:t>
      </w:r>
      <w:bookmarkEnd w:id="1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Въезд (выезд) автотранспортных средств на территорию школы осуществляется строго по приказу директора школы.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По устным распоряжениям, а также запискам въезд (выезд) транспортных средств на территорию школы запрещен.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Въезд автотранспорта, доставляющего и вывозящего груз, допускается по согласованию с заместителем директора по АХЧ. При погрузке-выгрузке материальных ценностей обязательно присутствие ответственного за получение/выдачу груза работника.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35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 обнаружении признаков неправомерного въезда на территорию школы или попытке выезда с его территории (несоответствие документов на транспортное средство, несоответствие груза накладной или пропуску) к транспортному средству могут быть применены меры по ограничению движения автотранспорта до выяснения конкретных обстоятельств.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41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Въезд/выезд транспортных средств, обеспечивающих повседневную деятельность школы, осуществляется в рабочее время.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Въезд на территорию школы мусороуборочного, грузового автотранспорта, доставляющего продукты, мебель, оргтехнику, канцелярские товары и др. на основании заключенных со школой гражданско-правовых договоров, осуществляется при предъявлении водителем путевого листа и сопроводительных документов (товарно</w:t>
      </w:r>
      <w:r w:rsidRPr="00B56B20">
        <w:rPr>
          <w:sz w:val="28"/>
          <w:szCs w:val="28"/>
        </w:rPr>
        <w:softHyphen/>
        <w:t>транспортных накладных) либо на основании списков, заверенных директором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Въезд/выезд транспортных средств, обеспечивающих строительные работы, осуществляется по представленным спискам, </w:t>
      </w:r>
      <w:r w:rsidRPr="00B56B20">
        <w:rPr>
          <w:sz w:val="28"/>
          <w:szCs w:val="28"/>
        </w:rPr>
        <w:lastRenderedPageBreak/>
        <w:t>согласованным с ответственным по безопасности. В случае экстренной необходимости допуск указанных транспортных средств осуществляется по личному распоряжению директора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Встречу транспортных средств сторонних организаций, их сопровождение до места, определенного в заявке, и обратно, а также контроль за транспортным средством в процессе работы обеспечивают работники школы, по инициативе которых прибыл автотранспорт.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412"/>
        </w:tabs>
        <w:spacing w:line="240" w:lineRule="auto"/>
        <w:ind w:left="20" w:right="20" w:firstLine="560"/>
        <w:rPr>
          <w:sz w:val="28"/>
          <w:szCs w:val="28"/>
        </w:rPr>
      </w:pPr>
      <w:r w:rsidRPr="004B4576">
        <w:rPr>
          <w:b/>
          <w:sz w:val="28"/>
          <w:szCs w:val="28"/>
        </w:rPr>
        <w:t>Транспортные средства специального назначения (пожарные машины, автомобили скорой помощи, правоохранительных органов и др.) при аварийных ситуациях, стихийных бедствиях, пожарах и других чрезвычайных ситуациях на территорию школы пропускаются беспрепятственно</w:t>
      </w:r>
      <w:r w:rsidRPr="00B56B20">
        <w:rPr>
          <w:sz w:val="28"/>
          <w:szCs w:val="28"/>
        </w:rPr>
        <w:t>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4B4576">
        <w:rPr>
          <w:b/>
          <w:i/>
          <w:sz w:val="28"/>
          <w:szCs w:val="28"/>
        </w:rPr>
        <w:t>Транспортные средства МВД, ФСБ, МЧС и других государственных надзорных органов могут въезжать в любое время суток без досмотра при наличии письменных предписаний в сопровождении сотрудников отдела безопасности. О факте их прибытия сотрудник вахты немедленно докладывает директору школы</w:t>
      </w:r>
      <w:r w:rsidRPr="00B56B20">
        <w:rPr>
          <w:sz w:val="28"/>
          <w:szCs w:val="28"/>
        </w:rPr>
        <w:t>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Въезд личного автомобильного транспорта работников на территорию школы осуществляется с разрешения директора школы по приказу директора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Стоянка личного автомобильного транспорта работников разрешена только по спискам, утвержденным директором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41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На всей территории школы максимально допустимая скорость не должна превышать 5 км/ч.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412"/>
        </w:tabs>
        <w:spacing w:after="240"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Приказом директора школы допуск транспортных средств на территорию школы при необходимости может ограничиваться либо прекращаться в целях усиления мер безопасности.</w:t>
      </w:r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00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2" w:name="bookmark6"/>
      <w:r w:rsidRPr="00B56B20">
        <w:rPr>
          <w:sz w:val="28"/>
          <w:szCs w:val="28"/>
        </w:rPr>
        <w:t>Порядок перемещения материальных ценностей и грузов</w:t>
      </w:r>
      <w:bookmarkEnd w:id="2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Вынос/вывоз, внос/ввоз грузов, материальных ценностей и иного имущества (офисная мебель, производственное оборудование, техника и др.) осуществляется материально ответственными лицами независимо от того, временно или безвозвратно выносятся ценности.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 выносе/вывозе, вносе/ввозе с территории школы инструмента или оборудования с большим количеством наименований к материальному пропуску прикладывается перечень всего инструмента и оборудования, заверенный теми же лицами, что и основной документ.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88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Ручную кладь посетителей сотрудник </w:t>
      </w:r>
      <w:r w:rsidR="002B0478" w:rsidRPr="00B56B20">
        <w:rPr>
          <w:sz w:val="28"/>
          <w:szCs w:val="28"/>
        </w:rPr>
        <w:t>вахты</w:t>
      </w:r>
      <w:r w:rsidRPr="00B56B20">
        <w:rPr>
          <w:sz w:val="28"/>
          <w:szCs w:val="28"/>
        </w:rPr>
        <w:t xml:space="preserve"> проверяет с их добровольного согласия. В случае отказа вызывается дежурный администратор или директор школы, посетителю предлагается подождать их у входа.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При отказе предъявить содержимое ручной клади дежурному администратору или директору школы посетитель не допускается в школу. В случае если посетитель, не предъявивший к осмотру ручную кладь, отказывается покинуть школу, дежурный администратор или директор школы вызывают наряд полиции, применяя средство тревожной сигнализации.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Крупногабаритные предметы, ящики, коробки проносятся в здание </w:t>
      </w:r>
      <w:r w:rsidRPr="00B56B20">
        <w:rPr>
          <w:sz w:val="28"/>
          <w:szCs w:val="28"/>
        </w:rPr>
        <w:lastRenderedPageBreak/>
        <w:t>школы после проведенного их досмотра, исключающего пронос запрещенных предметов в здание школы (холодное и огнестрельное оружие, наркотики и т. п.).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Решение о выносе учебного оборудования, инвентаря и материалов для проведения занятий принимается заместителем директора по учебно-воспитательной работе (в его отсутствие лицом, назначенным директором школы) на основании предварительно оформленной служебной записки от учителя.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Работники административно- хозяйственной части школы, осуществляющие обслуживание и текущий ремонт, имеют право на вынос/внос инструментов, приборов, расходных материалов без специального разрешения.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Вынос/вывоз, внос/ввоз материальных ценностей и грузов по устным распоряжениям или по недооформленным документам из школы/в школу строго запрещен.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Материальные ценности сторонних предприятий и обслуживающих организаций </w:t>
      </w:r>
      <w:r w:rsidR="002B0478" w:rsidRPr="00B56B20">
        <w:rPr>
          <w:sz w:val="28"/>
          <w:szCs w:val="28"/>
        </w:rPr>
        <w:t>выносятся,</w:t>
      </w:r>
      <w:r w:rsidRPr="00B56B20">
        <w:rPr>
          <w:sz w:val="28"/>
          <w:szCs w:val="28"/>
        </w:rPr>
        <w:t xml:space="preserve">/вывозятся, </w:t>
      </w:r>
      <w:r w:rsidR="002B0478" w:rsidRPr="00B56B20">
        <w:rPr>
          <w:sz w:val="28"/>
          <w:szCs w:val="28"/>
        </w:rPr>
        <w:t>вносятся,</w:t>
      </w:r>
      <w:r w:rsidRPr="00B56B20">
        <w:rPr>
          <w:sz w:val="28"/>
          <w:szCs w:val="28"/>
        </w:rPr>
        <w:t>/ввозятся из школы/в школу по заявкам от руководителей данных организаций, скрепленных их подписью и печатью, по согласованию с ответственным за пропускной режим и завизированным директором школы.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after="240"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Пакеты, бандероли, корреспонденция, поступающие почтовой связью, через службы курьерской доставки и т. д., принимаются в приемной школы и регистрируются в специальном журнале. О любых неожиданных доставках сообщается адресату или работникам администрации школы. В других случаях прием почтовых (грузовых) отправлений на хранение и дальнейшую передачу запрещается.</w:t>
      </w:r>
    </w:p>
    <w:p w:rsidR="00EA1013" w:rsidRPr="00B56B20" w:rsidRDefault="00EA1013" w:rsidP="002B0478">
      <w:pPr>
        <w:pStyle w:val="10"/>
        <w:numPr>
          <w:ilvl w:val="0"/>
          <w:numId w:val="1"/>
        </w:numPr>
        <w:shd w:val="clear" w:color="auto" w:fill="auto"/>
        <w:tabs>
          <w:tab w:val="left" w:pos="78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3" w:name="bookmark7"/>
      <w:r w:rsidRPr="00B56B20">
        <w:rPr>
          <w:sz w:val="28"/>
          <w:szCs w:val="28"/>
        </w:rPr>
        <w:t>Внутриобъектовый режим</w:t>
      </w:r>
      <w:bookmarkEnd w:id="3"/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00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4" w:name="bookmark8"/>
      <w:r w:rsidRPr="00B56B20">
        <w:rPr>
          <w:sz w:val="28"/>
          <w:szCs w:val="28"/>
        </w:rPr>
        <w:t>Порядок организации внутриобъектового режима</w:t>
      </w:r>
      <w:bookmarkEnd w:id="4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В целях организации и контроля за образовательного процесса, а также соблюдения внутреннего режима в школе из числа заместителей директора школы и педагогов назначается дежурный администратор по школе и дежурные по </w:t>
      </w:r>
      <w:r w:rsidR="00D912A6">
        <w:rPr>
          <w:sz w:val="28"/>
          <w:szCs w:val="28"/>
        </w:rPr>
        <w:t>корпусам.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Обход и осмотр территории и помещений школы осуществляет дежурный сторо</w:t>
      </w:r>
      <w:r w:rsidR="002B0478" w:rsidRPr="00B56B20">
        <w:rPr>
          <w:sz w:val="28"/>
          <w:szCs w:val="28"/>
        </w:rPr>
        <w:t>ж (</w:t>
      </w:r>
      <w:r w:rsidRPr="00B56B20">
        <w:rPr>
          <w:sz w:val="28"/>
          <w:szCs w:val="28"/>
        </w:rPr>
        <w:t>вахтер). При осмотре сторо</w:t>
      </w:r>
      <w:r w:rsidR="002B0478" w:rsidRPr="00B56B20">
        <w:rPr>
          <w:sz w:val="28"/>
          <w:szCs w:val="28"/>
        </w:rPr>
        <w:t>ж (</w:t>
      </w:r>
      <w:r w:rsidRPr="00B56B20">
        <w:rPr>
          <w:sz w:val="28"/>
          <w:szCs w:val="28"/>
        </w:rPr>
        <w:t>вахтер) должен обращать особое внимание на предмет закрытия окон, выключенного освещения в учебных классах, отсутствия протечек воды в туалетах, включенного электроосвещения, а также отсутствия подозрительных предметов. Убеждается в отсутствии людей в здании. Результаты осмотров заносятся в журнал обхода.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соответствии с Правилами внутреннего распорядка находиться в здании и на территории школы разрешено по будням и учебным дням следующим категориям: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8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обучающимся с 07:00 до </w:t>
      </w:r>
      <w:r w:rsidR="00D912A6">
        <w:rPr>
          <w:sz w:val="28"/>
          <w:szCs w:val="28"/>
        </w:rPr>
        <w:t>18</w:t>
      </w:r>
      <w:r w:rsidRPr="00B56B20">
        <w:rPr>
          <w:sz w:val="28"/>
          <w:szCs w:val="28"/>
        </w:rPr>
        <w:t>:30 в соответствии со своей сменой и временем работы кружков;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82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педагогическим работникам и прочему персоналу школы с 07:00 до </w:t>
      </w:r>
      <w:r w:rsidR="00D912A6">
        <w:rPr>
          <w:sz w:val="28"/>
          <w:szCs w:val="28"/>
        </w:rPr>
        <w:t>19</w:t>
      </w:r>
      <w:r w:rsidRPr="00B56B20">
        <w:rPr>
          <w:sz w:val="28"/>
          <w:szCs w:val="28"/>
        </w:rPr>
        <w:t>:00;</w:t>
      </w:r>
    </w:p>
    <w:p w:rsidR="00EA1013" w:rsidRPr="00B56B20" w:rsidRDefault="00B93E38" w:rsidP="00B93E38">
      <w:pPr>
        <w:pStyle w:val="2"/>
        <w:shd w:val="clear" w:color="auto" w:fill="auto"/>
        <w:tabs>
          <w:tab w:val="left" w:pos="782"/>
        </w:tabs>
        <w:spacing w:line="240" w:lineRule="auto"/>
        <w:ind w:left="5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1013" w:rsidRPr="00B56B20">
        <w:rPr>
          <w:sz w:val="28"/>
          <w:szCs w:val="28"/>
        </w:rPr>
        <w:t>посетителям с 07:40 до 17:00.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lastRenderedPageBreak/>
        <w:t>Круглосуточно в школе могут находиться директор школы, его заместители, а также другие лица по решению руководства.</w:t>
      </w:r>
    </w:p>
    <w:p w:rsidR="00EA1013" w:rsidRPr="00D912A6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20" w:firstLine="560"/>
        <w:rPr>
          <w:b/>
          <w:sz w:val="28"/>
          <w:szCs w:val="28"/>
        </w:rPr>
      </w:pPr>
      <w:r w:rsidRPr="00D912A6">
        <w:rPr>
          <w:b/>
          <w:sz w:val="28"/>
          <w:szCs w:val="28"/>
        </w:rPr>
        <w:t>В целях обеспечения пожарной безопасности обучающиеся, сотрудники, посетители обязаны неукоснительно соблюдать требования Инструкции о мерах пожарной безопасности.</w:t>
      </w:r>
    </w:p>
    <w:p w:rsidR="00EA1013" w:rsidRPr="00B56B20" w:rsidRDefault="00EA1013" w:rsidP="002B0478">
      <w:pPr>
        <w:pStyle w:val="2"/>
        <w:shd w:val="clear" w:color="auto" w:fill="auto"/>
        <w:spacing w:after="240" w:line="240" w:lineRule="auto"/>
        <w:ind w:right="20"/>
        <w:rPr>
          <w:sz w:val="28"/>
          <w:szCs w:val="28"/>
        </w:rPr>
      </w:pPr>
      <w:r w:rsidRPr="00B56B20">
        <w:rPr>
          <w:sz w:val="28"/>
          <w:szCs w:val="28"/>
        </w:rPr>
        <w:t xml:space="preserve">          3.1.4. В целях обеспечения общественной безопасности, предупреждения возможных противоправных действий работники школы, обучающиеся, родители и посетители обязаны подчиняться требованиям сотрудника школы, действия которого находятся в согласии с настоящим Положением и инструкцией сторожа</w:t>
      </w:r>
      <w:r w:rsidR="002B0478">
        <w:rPr>
          <w:sz w:val="28"/>
          <w:szCs w:val="28"/>
        </w:rPr>
        <w:t xml:space="preserve"> </w:t>
      </w:r>
      <w:r w:rsidRPr="00B56B20">
        <w:rPr>
          <w:sz w:val="28"/>
          <w:szCs w:val="28"/>
        </w:rPr>
        <w:t>(вахтера).</w:t>
      </w:r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00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5" w:name="bookmark9"/>
      <w:r w:rsidRPr="00B56B20">
        <w:rPr>
          <w:sz w:val="28"/>
          <w:szCs w:val="28"/>
        </w:rPr>
        <w:t>Порядок внутриобъектового режима в помещениях школы</w:t>
      </w:r>
      <w:bookmarkEnd w:id="5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01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Порядок внутриобъектового режима основных помещений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По окончании рабочего дня все помещения проверяются на соответствие требованиям пожарной безопасности и закрываются ответственными работниками.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Ключи от помещений выдаются (принимаются) в специально отведенном и оборудованном для хранения ключей месте. Дубликаты ключей от всех помещений хранятся у </w:t>
      </w:r>
      <w:r w:rsidR="00B93E38">
        <w:rPr>
          <w:sz w:val="28"/>
          <w:szCs w:val="28"/>
        </w:rPr>
        <w:t>завхоза</w:t>
      </w:r>
      <w:r w:rsidRPr="00B56B20">
        <w:rPr>
          <w:sz w:val="28"/>
          <w:szCs w:val="28"/>
        </w:rPr>
        <w:t>. Выдача и прием ключей осуществляется работниками вахты с отметкой в журнале приема и сдачи помещений.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случае несдачи ключей охрана закрывает комнату дубликатом ключей, о чем делается запись в журнале приема и сдачи помещений.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Ключи от запасных выходов (входов), чердачных, подвальных помещений хранятся на вахте, выдаются под подпись в журнале приема и выдачи ключей по спискам, согласованным с работником, ответственным за безопасность.</w:t>
      </w:r>
    </w:p>
    <w:p w:rsidR="00EA1013" w:rsidRPr="00D912A6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01"/>
        </w:tabs>
        <w:spacing w:line="240" w:lineRule="auto"/>
        <w:ind w:left="20" w:firstLine="560"/>
        <w:jc w:val="left"/>
        <w:rPr>
          <w:b/>
          <w:sz w:val="28"/>
          <w:szCs w:val="28"/>
        </w:rPr>
      </w:pPr>
      <w:r w:rsidRPr="00D912A6">
        <w:rPr>
          <w:b/>
          <w:sz w:val="28"/>
          <w:szCs w:val="28"/>
        </w:rPr>
        <w:t xml:space="preserve">Порядок внутриобъектового режима специальных </w:t>
      </w:r>
      <w:r w:rsidR="00D912A6">
        <w:rPr>
          <w:b/>
          <w:sz w:val="28"/>
          <w:szCs w:val="28"/>
        </w:rPr>
        <w:t>п</w:t>
      </w:r>
      <w:r w:rsidRPr="00D912A6">
        <w:rPr>
          <w:b/>
          <w:sz w:val="28"/>
          <w:szCs w:val="28"/>
        </w:rPr>
        <w:t>омещений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59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С целью обеспечения внутриобъектового режима ответственным работником: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определяется список специальных помещений (серверные, компьютерные классы, лаборатории, библиотека, архив, музей, склады, подсобные помещения, и др.);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устанавливается порядок охраны и доступа в специальные помещения (по согласованию с работниками, в ведении которых находятся указанные помещения).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Защита специальных помещений должна производиться в соответствии с техническим регламентом по пожарной безопасности.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Ключи от специальных помещений должны храниться у работников школы, в обязанности которых входит их хранение, в специально отведенном и оборудованном для хранения ключей месте.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594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Вскрытие специальных помещений при чрезвычайных ситуациях в нерабочее время осуществляется в присутствии представителя администрации школы с составлением акта о вскрытии (далее - акт) в произвольной форме.</w:t>
      </w:r>
    </w:p>
    <w:p w:rsidR="00EA1013" w:rsidRPr="00B56B20" w:rsidRDefault="00EA1013" w:rsidP="002B0478">
      <w:pPr>
        <w:pStyle w:val="2"/>
        <w:numPr>
          <w:ilvl w:val="3"/>
          <w:numId w:val="1"/>
        </w:numPr>
        <w:shd w:val="clear" w:color="auto" w:fill="auto"/>
        <w:tabs>
          <w:tab w:val="left" w:pos="1415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В акте необходимо указать: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фамилии, имена, отчества должностных лиц, принимавших участие во вскрытии специального помещения;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lastRenderedPageBreak/>
        <w:t>причины вскрытия помещения;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дату и время вскрытия помещения;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кто был допущен (должность и фамилия) в специальное помещение;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firstLine="560"/>
        <w:rPr>
          <w:sz w:val="28"/>
          <w:szCs w:val="28"/>
        </w:rPr>
      </w:pPr>
      <w:r w:rsidRPr="00B56B20">
        <w:rPr>
          <w:sz w:val="28"/>
          <w:szCs w:val="28"/>
        </w:rPr>
        <w:t>как осуществлялась охрана вскрытого помещения в этот период;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какое имущество, в каком количестве, куда эвакуировано из вскрытого помещения и как осуществлялась его охрана;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79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кто из должностных лиц и когда был информирован по указанному факту происшествия.</w:t>
      </w:r>
    </w:p>
    <w:p w:rsidR="00EA1013" w:rsidRPr="00B56B20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Акт подписывается должностными лицами, вскрывшими специальное помещение. Вскрытие сейфов с секретными документами осуществляется работниками, отвечающими за их сохранность.</w:t>
      </w:r>
    </w:p>
    <w:p w:rsidR="00EA1013" w:rsidRPr="00B56B20" w:rsidRDefault="00EA1013" w:rsidP="002B0478">
      <w:pPr>
        <w:pStyle w:val="10"/>
        <w:numPr>
          <w:ilvl w:val="1"/>
          <w:numId w:val="1"/>
        </w:numPr>
        <w:shd w:val="clear" w:color="auto" w:fill="auto"/>
        <w:tabs>
          <w:tab w:val="left" w:pos="1002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6" w:name="bookmark10"/>
      <w:r w:rsidRPr="00B56B20">
        <w:rPr>
          <w:sz w:val="28"/>
          <w:szCs w:val="28"/>
        </w:rPr>
        <w:t>Порядок внутриобъектового режима в условиях чрезвычайных ситуаций</w:t>
      </w:r>
      <w:bookmarkEnd w:id="6"/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01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периоды чрезвычайных ситуаций, при наличии особой угрозы или при проведении специальных мероприятий усиливается действующая система внутриобъектового режима за счет привлечения дополнительных сил и средств. По решению директора школы доступ или перемещение по территории школы могут быть прекращены или ограничены.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3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случае осложнения оперативной обстановки по решению специалиста по безопасности дежурные смены вахты обязаны: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90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прекратить пропуск работников, обучающихся и посетителей на выход, организовать их размещение в безопасном месте или эвакуацию в безопасное место, при внезапном нападении на школу или возникновении массовых беспорядков;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90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прекратить допуск всех лиц в случае обнаружения взрывного устройства или подозрительного предмета на объекте. До прибытия специалистов по обезвреживанию взрывных устройств, аварийно-спасательных служб и взаимодействующих структур правоохранительной направленности сотрудники дежурной смены вахты обязаны действовать в соответствии с Инструкцией в случае возникновения чрезвычайной ситуации;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90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прекратить допуск на объект при возгорании на объекте или разлитии сильнодействующих химических или ядовитых веществ, осуществлять беспрепятственный выход и выезд из школы. До прибытия аварийно-спасательных служб, пожарной охраны МЧС действовать согласно Инструкции о мерах пожарной безопасности и Инструкции сотрудников школы по действиям в случае возникновения чрезвычайной ситуации;</w:t>
      </w:r>
    </w:p>
    <w:p w:rsidR="00EA1013" w:rsidRPr="00B56B20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907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 случае срабатывания или отказа охранной сигнализации блокировать «сработавший» объект, усилить бдительность, прекратить пропуск посетителей на вход и на выход до выяснения обстановки и причины срабатывания сигнализации.</w:t>
      </w:r>
    </w:p>
    <w:p w:rsidR="00EA1013" w:rsidRPr="00B56B20" w:rsidRDefault="00EA1013" w:rsidP="002B0478">
      <w:pPr>
        <w:pStyle w:val="2"/>
        <w:numPr>
          <w:ilvl w:val="2"/>
          <w:numId w:val="1"/>
        </w:numPr>
        <w:shd w:val="clear" w:color="auto" w:fill="auto"/>
        <w:tabs>
          <w:tab w:val="left" w:pos="1237"/>
        </w:tabs>
        <w:spacing w:after="240"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Выход работников, обучающихся и посетителей в условиях чрезвычайных ситуаций допускается только после нормализации обстановки с разрешения ответственного за безопасность, сотрудников МВД, ФСБ.</w:t>
      </w:r>
    </w:p>
    <w:p w:rsidR="00EA1013" w:rsidRPr="00B56B20" w:rsidRDefault="00EA1013" w:rsidP="002B0478">
      <w:pPr>
        <w:pStyle w:val="10"/>
        <w:numPr>
          <w:ilvl w:val="0"/>
          <w:numId w:val="1"/>
        </w:numPr>
        <w:shd w:val="clear" w:color="auto" w:fill="auto"/>
        <w:tabs>
          <w:tab w:val="left" w:pos="907"/>
        </w:tabs>
        <w:spacing w:before="0" w:after="0" w:line="240" w:lineRule="auto"/>
        <w:ind w:left="20" w:firstLine="560"/>
        <w:jc w:val="both"/>
        <w:rPr>
          <w:sz w:val="28"/>
          <w:szCs w:val="28"/>
        </w:rPr>
      </w:pPr>
      <w:bookmarkStart w:id="7" w:name="bookmark11"/>
      <w:r w:rsidRPr="00B56B20">
        <w:rPr>
          <w:sz w:val="28"/>
          <w:szCs w:val="28"/>
        </w:rPr>
        <w:t>Ответственность</w:t>
      </w:r>
      <w:bookmarkEnd w:id="7"/>
    </w:p>
    <w:p w:rsidR="00EA1013" w:rsidRPr="00B56B20" w:rsidRDefault="00EA1013" w:rsidP="002B0478">
      <w:pPr>
        <w:pStyle w:val="2"/>
        <w:numPr>
          <w:ilvl w:val="1"/>
          <w:numId w:val="1"/>
        </w:numPr>
        <w:shd w:val="clear" w:color="auto" w:fill="auto"/>
        <w:tabs>
          <w:tab w:val="left" w:pos="105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Работники, виновные в нарушении требований настоящего Положения (попытка пройти на территорию в состоянии алкогольного </w:t>
      </w:r>
      <w:r w:rsidRPr="00B56B20">
        <w:rPr>
          <w:sz w:val="28"/>
          <w:szCs w:val="28"/>
        </w:rPr>
        <w:lastRenderedPageBreak/>
        <w:t>(наркотического) опьянения, попытка невыполнения законных требований сотрудников школы, уклонение от осмотра, вывоз (вынос) материальных ценностей без документов или по поддельным документам, курение в неустановленных местах, а также нарушение других требований внутреннего трудового распорядка), привлекаются к дисциплинарной ответственности в соответствии с действующим законодательством Российской Федерации, требованиями коллективного договора и Правил внутреннего трудового распорядка.</w:t>
      </w:r>
    </w:p>
    <w:p w:rsidR="00EA1013" w:rsidRPr="00B56B20" w:rsidRDefault="00EA1013" w:rsidP="002B0478">
      <w:pPr>
        <w:pStyle w:val="2"/>
        <w:numPr>
          <w:ilvl w:val="1"/>
          <w:numId w:val="1"/>
        </w:numPr>
        <w:shd w:val="clear" w:color="auto" w:fill="auto"/>
        <w:tabs>
          <w:tab w:val="left" w:pos="105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 xml:space="preserve">Обучающиеся 5 - </w:t>
      </w:r>
      <w:r w:rsidR="00B93E38">
        <w:rPr>
          <w:sz w:val="28"/>
          <w:szCs w:val="28"/>
        </w:rPr>
        <w:t>9</w:t>
      </w:r>
      <w:r w:rsidRPr="00B56B20">
        <w:rPr>
          <w:sz w:val="28"/>
          <w:szCs w:val="28"/>
        </w:rPr>
        <w:t xml:space="preserve"> классов, виновные в нарушении настоящего Положения, могут быть привлечены к дисциплинарной ответственности.</w:t>
      </w:r>
    </w:p>
    <w:p w:rsidR="00EA1013" w:rsidRPr="00B56B20" w:rsidRDefault="00EA1013" w:rsidP="002B0478">
      <w:pPr>
        <w:pStyle w:val="2"/>
        <w:numPr>
          <w:ilvl w:val="1"/>
          <w:numId w:val="1"/>
        </w:numPr>
        <w:shd w:val="clear" w:color="auto" w:fill="auto"/>
        <w:tabs>
          <w:tab w:val="left" w:pos="105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Лицо, совершившее противоправное посягательство на охраняемое имущество либо нарушающее внутриобъектовый и (или) пропускной режимы, может быть задержано сотрудником школы на месте правонарушения и должно быть незамедлительно передано в орган внутренних дел (полицию).</w:t>
      </w:r>
    </w:p>
    <w:p w:rsidR="00EA1013" w:rsidRPr="00B56B20" w:rsidRDefault="00EA1013" w:rsidP="002B0478">
      <w:pPr>
        <w:pStyle w:val="2"/>
        <w:numPr>
          <w:ilvl w:val="1"/>
          <w:numId w:val="1"/>
        </w:numPr>
        <w:shd w:val="clear" w:color="auto" w:fill="auto"/>
        <w:tabs>
          <w:tab w:val="left" w:pos="1052"/>
        </w:tabs>
        <w:spacing w:line="240" w:lineRule="auto"/>
        <w:ind w:left="20" w:right="20" w:firstLine="560"/>
        <w:rPr>
          <w:sz w:val="28"/>
          <w:szCs w:val="28"/>
        </w:rPr>
      </w:pPr>
      <w:r w:rsidRPr="00B56B20">
        <w:rPr>
          <w:sz w:val="28"/>
          <w:szCs w:val="28"/>
        </w:rPr>
        <w:t>Лица, которые не согласны с правомерностью действий работников школы и представителей администрации школы, при задержании, личном осмотре, осмотре вещей, изъятии вещей и документов, а также сотрудники предприятия, по отношению к которым такие действия были применены, имеют право обжаловать эти действия в установленном законом порядке.</w:t>
      </w:r>
    </w:p>
    <w:p w:rsidR="00EA1013" w:rsidRPr="00B56B20" w:rsidRDefault="00EA1013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EA1013" w:rsidRPr="00B56B20" w:rsidRDefault="00EA1013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DE29BA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8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</w:t>
      </w: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0"/>
          <w:szCs w:val="28"/>
        </w:rPr>
      </w:pPr>
    </w:p>
    <w:p w:rsid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0"/>
          <w:szCs w:val="28"/>
        </w:rPr>
      </w:pPr>
    </w:p>
    <w:p w:rsidR="002B0478" w:rsidRPr="002B0478" w:rsidRDefault="002B0478" w:rsidP="002B0478">
      <w:pPr>
        <w:pStyle w:val="21"/>
        <w:shd w:val="clear" w:color="auto" w:fill="auto"/>
        <w:spacing w:after="13" w:line="240" w:lineRule="auto"/>
        <w:ind w:left="20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               </w:t>
      </w:r>
      <w:r w:rsidRPr="002B0478">
        <w:rPr>
          <w:sz w:val="20"/>
          <w:szCs w:val="28"/>
        </w:rPr>
        <w:t xml:space="preserve">Приложение №2 </w:t>
      </w:r>
    </w:p>
    <w:p w:rsidR="002B0478" w:rsidRPr="002B0478" w:rsidRDefault="002B0478" w:rsidP="002B0478">
      <w:pPr>
        <w:pStyle w:val="21"/>
        <w:shd w:val="clear" w:color="auto" w:fill="auto"/>
        <w:spacing w:after="13" w:line="240" w:lineRule="auto"/>
        <w:ind w:left="20"/>
        <w:jc w:val="right"/>
        <w:rPr>
          <w:sz w:val="20"/>
          <w:szCs w:val="28"/>
        </w:rPr>
      </w:pPr>
      <w:r w:rsidRPr="002B0478">
        <w:rPr>
          <w:sz w:val="20"/>
          <w:szCs w:val="28"/>
        </w:rPr>
        <w:t>к приказу __ от _____  201__г</w:t>
      </w:r>
    </w:p>
    <w:p w:rsidR="00DE29BA" w:rsidRPr="002B0478" w:rsidRDefault="00DE29BA" w:rsidP="002B0478">
      <w:pPr>
        <w:pStyle w:val="21"/>
        <w:shd w:val="clear" w:color="auto" w:fill="auto"/>
        <w:spacing w:after="13" w:line="240" w:lineRule="auto"/>
        <w:ind w:left="20"/>
        <w:rPr>
          <w:sz w:val="24"/>
          <w:szCs w:val="28"/>
        </w:rPr>
      </w:pPr>
      <w:r w:rsidRPr="002B0478">
        <w:rPr>
          <w:sz w:val="24"/>
          <w:szCs w:val="28"/>
        </w:rPr>
        <w:t xml:space="preserve">ПАМЯТКА </w:t>
      </w:r>
    </w:p>
    <w:p w:rsidR="00EA1013" w:rsidRPr="002B0478" w:rsidRDefault="00EA1013" w:rsidP="002B0478">
      <w:pPr>
        <w:pStyle w:val="10"/>
        <w:shd w:val="clear" w:color="auto" w:fill="auto"/>
        <w:spacing w:before="0" w:after="207" w:line="240" w:lineRule="auto"/>
        <w:ind w:left="20"/>
        <w:rPr>
          <w:sz w:val="24"/>
          <w:szCs w:val="28"/>
        </w:rPr>
      </w:pPr>
      <w:bookmarkStart w:id="8" w:name="bookmark12"/>
      <w:r w:rsidRPr="002B0478">
        <w:rPr>
          <w:sz w:val="24"/>
          <w:szCs w:val="28"/>
        </w:rPr>
        <w:t>О ПРОПУСКНОМ РЕЖИМЕ В М</w:t>
      </w:r>
      <w:r w:rsidR="00DE29BA" w:rsidRPr="002B0478">
        <w:rPr>
          <w:sz w:val="24"/>
          <w:szCs w:val="28"/>
        </w:rPr>
        <w:t>КО</w:t>
      </w:r>
      <w:r w:rsidRPr="002B0478">
        <w:rPr>
          <w:sz w:val="24"/>
          <w:szCs w:val="28"/>
        </w:rPr>
        <w:t xml:space="preserve">У </w:t>
      </w:r>
      <w:bookmarkEnd w:id="8"/>
      <w:r w:rsidR="00B93E38">
        <w:rPr>
          <w:sz w:val="28"/>
          <w:szCs w:val="28"/>
        </w:rPr>
        <w:t xml:space="preserve">«ООШ им. Г. </w:t>
      </w:r>
      <w:proofErr w:type="spellStart"/>
      <w:r w:rsidR="00B93E38">
        <w:rPr>
          <w:sz w:val="28"/>
          <w:szCs w:val="28"/>
        </w:rPr>
        <w:t>Лезгинцева</w:t>
      </w:r>
      <w:proofErr w:type="spellEnd"/>
      <w:r w:rsidR="00B93E38">
        <w:rPr>
          <w:sz w:val="28"/>
          <w:szCs w:val="28"/>
        </w:rPr>
        <w:t>» п. Белиджи</w:t>
      </w:r>
    </w:p>
    <w:p w:rsidR="00EA1013" w:rsidRPr="002B0478" w:rsidRDefault="00EA1013" w:rsidP="002B0478">
      <w:pPr>
        <w:pStyle w:val="2"/>
        <w:shd w:val="clear" w:color="auto" w:fill="auto"/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В целях обеспечения безопасности учащихся, работников, сохранности имущества, предупреждения террористических актов, предупреждения и пресечения возможности совершения террористических актов и других посягательств экстремистского характера в школе устанавливается контрольно-пропускной режим.</w:t>
      </w:r>
    </w:p>
    <w:p w:rsidR="00EA1013" w:rsidRPr="002B0478" w:rsidRDefault="00EA1013" w:rsidP="002B0478">
      <w:pPr>
        <w:pStyle w:val="1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40" w:lineRule="auto"/>
        <w:ind w:left="20" w:firstLine="560"/>
        <w:jc w:val="both"/>
        <w:rPr>
          <w:sz w:val="24"/>
          <w:szCs w:val="28"/>
        </w:rPr>
      </w:pPr>
      <w:bookmarkStart w:id="9" w:name="bookmark13"/>
      <w:r w:rsidRPr="002B0478">
        <w:rPr>
          <w:sz w:val="24"/>
          <w:szCs w:val="28"/>
        </w:rPr>
        <w:t>Пропускной режим для учащихся</w:t>
      </w:r>
      <w:bookmarkEnd w:id="9"/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Начало занятий в школе с 08 часов 00 минут, массовый пропуск обучающихся в школу осуществляется с 07 часов 30 минут для учащихся первой смены.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В случае изменения расписания уроков учащиеся должны прибыть в школу не позднее, чем за 10 минут до начала занятий).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Пропуск учащихся на занятия внеурочной деятельности, кружковые и секционные занятия, внеклассные мероприятия осуществляется по отдельному расписанию.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На основании внутреннего распорядка школы выходить из здания школы до окончания занятий учащимся разрешается только с письменного разрешения классного руководителя или представителя администрации.</w:t>
      </w:r>
    </w:p>
    <w:p w:rsidR="00EA1013" w:rsidRPr="002B0478" w:rsidRDefault="00EA1013" w:rsidP="002B0478">
      <w:pPr>
        <w:pStyle w:val="1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40" w:lineRule="auto"/>
        <w:ind w:left="20" w:firstLine="560"/>
        <w:jc w:val="both"/>
        <w:rPr>
          <w:sz w:val="24"/>
          <w:szCs w:val="28"/>
        </w:rPr>
      </w:pPr>
      <w:bookmarkStart w:id="10" w:name="bookmark14"/>
      <w:r w:rsidRPr="002B0478">
        <w:rPr>
          <w:sz w:val="24"/>
          <w:szCs w:val="28"/>
        </w:rPr>
        <w:t>Пропускной режим для родителей (законных представителей)</w:t>
      </w:r>
      <w:bookmarkEnd w:id="10"/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Пропуском для родителей (законных представителей) служит документ (с фотографией), удостоверяющий личность.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Родитель (законный представитель) на вахте должен предъявить документ удостоверяющий личность, а также сообщить сотруднику вахты цель прибытия, Ф.И., класс, в котором обучается его ребенок.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Передвижение родителей по школе возможно только с разрешения дежурного администратора.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Посещение педагогов родителями (законными представителями) учащихся осуществляется только во внеурочное время. В экстренных случаях допуск родителей (законных представителей) учащихся осуществляется на основании разрешения дежурного администратора. При этом в журнале посетителей регистрируется время прихода, ухода, родителей (законных представителей) учащихся и фамилия учителя или иного сотрудника школы, к которому пришел посетитель.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Пропуск родителей (законных представителей) для разрешения личных вопросов осуществляется по понедельникам с 15:00 часов до 17:00 часов и по четвергам с</w:t>
      </w:r>
      <w:r w:rsidR="00DE29BA" w:rsidRPr="002B0478">
        <w:rPr>
          <w:sz w:val="24"/>
          <w:szCs w:val="28"/>
        </w:rPr>
        <w:t xml:space="preserve"> 14:00 </w:t>
      </w:r>
      <w:r w:rsidRPr="002B0478">
        <w:rPr>
          <w:sz w:val="24"/>
          <w:szCs w:val="28"/>
        </w:rPr>
        <w:t xml:space="preserve">до </w:t>
      </w:r>
      <w:r w:rsidR="00DE29BA" w:rsidRPr="002B0478">
        <w:rPr>
          <w:sz w:val="24"/>
          <w:szCs w:val="28"/>
        </w:rPr>
        <w:t>17:</w:t>
      </w:r>
      <w:r w:rsidRPr="002B0478">
        <w:rPr>
          <w:sz w:val="24"/>
          <w:szCs w:val="28"/>
        </w:rPr>
        <w:t>00 (по предварительной записи). Проход родителей к администрации школы возможен по предварительной договоренности с самой администрацией, о чем сотрудники вахты должны быть проинформированы заранее.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411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Родители (законные представители), пришедшие встречать своих детей по окончании уроков, ожидают их вне здания школы (в случае непогоды на крыльце или в тамбуре школы).</w:t>
      </w:r>
    </w:p>
    <w:p w:rsidR="00EA1013" w:rsidRPr="002B0478" w:rsidRDefault="00EA1013" w:rsidP="002B0478">
      <w:pPr>
        <w:pStyle w:val="10"/>
        <w:numPr>
          <w:ilvl w:val="0"/>
          <w:numId w:val="4"/>
        </w:numPr>
        <w:shd w:val="clear" w:color="auto" w:fill="auto"/>
        <w:tabs>
          <w:tab w:val="left" w:pos="820"/>
        </w:tabs>
        <w:spacing w:before="0" w:after="0" w:line="240" w:lineRule="auto"/>
        <w:ind w:left="20" w:firstLine="560"/>
        <w:jc w:val="both"/>
        <w:rPr>
          <w:sz w:val="24"/>
          <w:szCs w:val="28"/>
        </w:rPr>
      </w:pPr>
      <w:bookmarkStart w:id="11" w:name="bookmark15"/>
      <w:r w:rsidRPr="002B0478">
        <w:rPr>
          <w:sz w:val="24"/>
          <w:szCs w:val="28"/>
        </w:rPr>
        <w:t>Пропускной режим для посетителей</w:t>
      </w:r>
      <w:bookmarkEnd w:id="11"/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jc w:val="left"/>
        <w:rPr>
          <w:sz w:val="24"/>
          <w:szCs w:val="28"/>
        </w:rPr>
      </w:pPr>
      <w:r w:rsidRPr="002B0478">
        <w:rPr>
          <w:sz w:val="24"/>
          <w:szCs w:val="28"/>
        </w:rPr>
        <w:t>Посещение школы сторонними посетителями осуществляется по предварительной договоренности, о которой сотрудник ставит в известность работника вахты. В экстренных случаях допуск сторонних посетителей осуществляется на основании разрешения дежурного администратора. При этом в журнале посетителей осуществляется регистрация времени прихода и ухода, паспортные данные посетителя и фамилия учителя или иного сотрудника школы, к которому пришел посетитель.</w:t>
      </w:r>
    </w:p>
    <w:p w:rsidR="00EA1013" w:rsidRPr="002B0478" w:rsidRDefault="00EA1013" w:rsidP="002B0478">
      <w:pPr>
        <w:pStyle w:val="2"/>
        <w:numPr>
          <w:ilvl w:val="1"/>
          <w:numId w:val="4"/>
        </w:numPr>
        <w:shd w:val="clear" w:color="auto" w:fill="auto"/>
        <w:tabs>
          <w:tab w:val="left" w:pos="1045"/>
        </w:tabs>
        <w:spacing w:line="240" w:lineRule="auto"/>
        <w:ind w:left="20" w:right="20" w:firstLine="560"/>
        <w:rPr>
          <w:sz w:val="24"/>
          <w:szCs w:val="28"/>
        </w:rPr>
      </w:pPr>
      <w:r w:rsidRPr="002B0478">
        <w:rPr>
          <w:sz w:val="24"/>
          <w:szCs w:val="28"/>
        </w:rPr>
        <w:t>Пропуском для посетителей служит документ с фотографией, удостоверяющей личность.</w:t>
      </w:r>
    </w:p>
    <w:p w:rsidR="00913C1C" w:rsidRPr="002B0478" w:rsidRDefault="00913C1C" w:rsidP="002B0478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386BE3" w:rsidRDefault="00386BE3" w:rsidP="002B0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86BE3" w:rsidRDefault="00386BE3" w:rsidP="002B0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73FE5" w:rsidRPr="002B0478" w:rsidRDefault="00C73FE5" w:rsidP="002B0478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2B0478">
        <w:rPr>
          <w:rFonts w:ascii="Times New Roman" w:hAnsi="Times New Roman" w:cs="Times New Roman"/>
          <w:bCs/>
          <w:sz w:val="24"/>
          <w:szCs w:val="28"/>
        </w:rPr>
        <w:t>МКОУ</w:t>
      </w:r>
    </w:p>
    <w:p w:rsidR="00C73FE5" w:rsidRPr="002B0478" w:rsidRDefault="00B93E38" w:rsidP="002B047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«Основная общеобразовательная школа им. Г. </w:t>
      </w:r>
      <w:proofErr w:type="spellStart"/>
      <w:r>
        <w:rPr>
          <w:rFonts w:ascii="Times New Roman" w:hAnsi="Times New Roman" w:cs="Times New Roman"/>
          <w:bCs/>
          <w:sz w:val="24"/>
          <w:szCs w:val="28"/>
        </w:rPr>
        <w:t>Лезгинцева</w:t>
      </w:r>
      <w:proofErr w:type="spellEnd"/>
      <w:r w:rsidR="00C73FE5" w:rsidRPr="002B0478">
        <w:rPr>
          <w:rFonts w:ascii="Times New Roman" w:hAnsi="Times New Roman" w:cs="Times New Roman"/>
          <w:bCs/>
          <w:sz w:val="24"/>
          <w:szCs w:val="28"/>
        </w:rPr>
        <w:t>»</w:t>
      </w:r>
      <w:r>
        <w:rPr>
          <w:rFonts w:ascii="Times New Roman" w:hAnsi="Times New Roman" w:cs="Times New Roman"/>
          <w:bCs/>
          <w:sz w:val="24"/>
          <w:szCs w:val="28"/>
        </w:rPr>
        <w:t xml:space="preserve"> п. Белиджи</w:t>
      </w:r>
    </w:p>
    <w:p w:rsidR="00C73FE5" w:rsidRPr="002B0478" w:rsidRDefault="00C73FE5" w:rsidP="002B0478">
      <w:pPr>
        <w:keepNext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2B0478">
        <w:rPr>
          <w:rFonts w:ascii="Times New Roman" w:hAnsi="Times New Roman" w:cs="Times New Roman"/>
          <w:bCs/>
          <w:sz w:val="24"/>
          <w:szCs w:val="28"/>
        </w:rPr>
        <w:t>П</w:t>
      </w:r>
      <w:proofErr w:type="gramEnd"/>
      <w:r w:rsidRPr="002B0478">
        <w:rPr>
          <w:rFonts w:ascii="Times New Roman" w:hAnsi="Times New Roman" w:cs="Times New Roman"/>
          <w:bCs/>
          <w:sz w:val="24"/>
          <w:szCs w:val="28"/>
        </w:rPr>
        <w:t xml:space="preserve"> Р И К А З</w:t>
      </w:r>
    </w:p>
    <w:p w:rsidR="00C73FE5" w:rsidRPr="002B0478" w:rsidRDefault="00C73FE5" w:rsidP="002B0478">
      <w:pPr>
        <w:shd w:val="clear" w:color="auto" w:fill="FFFFFF"/>
        <w:spacing w:before="150" w:after="0" w:line="240" w:lineRule="auto"/>
        <w:rPr>
          <w:rFonts w:ascii="Times New Roman" w:hAnsi="Times New Roman" w:cs="Times New Roman"/>
          <w:sz w:val="24"/>
          <w:szCs w:val="28"/>
        </w:rPr>
      </w:pPr>
      <w:r w:rsidRPr="002B0478">
        <w:rPr>
          <w:rFonts w:ascii="Times New Roman" w:hAnsi="Times New Roman" w:cs="Times New Roman"/>
          <w:sz w:val="24"/>
          <w:szCs w:val="28"/>
        </w:rPr>
        <w:tab/>
        <w:t xml:space="preserve">от  16.09.2019 года </w:t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</w:r>
      <w:r w:rsidRPr="002B0478">
        <w:rPr>
          <w:rFonts w:ascii="Times New Roman" w:hAnsi="Times New Roman" w:cs="Times New Roman"/>
          <w:sz w:val="24"/>
          <w:szCs w:val="28"/>
        </w:rPr>
        <w:tab/>
        <w:t>№ 3</w:t>
      </w:r>
    </w:p>
    <w:p w:rsidR="00EA1013" w:rsidRPr="002B0478" w:rsidRDefault="00EA1013" w:rsidP="002B0478">
      <w:pPr>
        <w:pStyle w:val="21"/>
        <w:shd w:val="clear" w:color="auto" w:fill="auto"/>
        <w:spacing w:after="0" w:line="240" w:lineRule="auto"/>
        <w:ind w:right="640"/>
        <w:rPr>
          <w:sz w:val="24"/>
          <w:szCs w:val="28"/>
        </w:rPr>
      </w:pPr>
      <w:r w:rsidRPr="002B0478">
        <w:rPr>
          <w:rStyle w:val="22"/>
          <w:sz w:val="24"/>
          <w:szCs w:val="28"/>
        </w:rPr>
        <w:t xml:space="preserve"> </w:t>
      </w:r>
      <w:r w:rsidRPr="002B0478">
        <w:rPr>
          <w:sz w:val="24"/>
          <w:szCs w:val="28"/>
        </w:rPr>
        <w:t>О введении пропускного и внутриобъектового режимов</w:t>
      </w:r>
    </w:p>
    <w:p w:rsidR="00386BE3" w:rsidRPr="002B0478" w:rsidRDefault="00386BE3" w:rsidP="002B0478">
      <w:pPr>
        <w:pStyle w:val="2"/>
        <w:shd w:val="clear" w:color="auto" w:fill="auto"/>
        <w:tabs>
          <w:tab w:val="left" w:pos="7705"/>
          <w:tab w:val="left" w:pos="8276"/>
        </w:tabs>
        <w:spacing w:line="240" w:lineRule="auto"/>
        <w:ind w:left="20" w:firstLine="720"/>
        <w:rPr>
          <w:sz w:val="24"/>
          <w:szCs w:val="28"/>
        </w:rPr>
      </w:pPr>
    </w:p>
    <w:p w:rsidR="00EA1013" w:rsidRPr="002B0478" w:rsidRDefault="00EA1013" w:rsidP="002B0478">
      <w:pPr>
        <w:pStyle w:val="2"/>
        <w:shd w:val="clear" w:color="auto" w:fill="auto"/>
        <w:tabs>
          <w:tab w:val="left" w:pos="7705"/>
          <w:tab w:val="left" w:pos="8276"/>
        </w:tabs>
        <w:spacing w:line="240" w:lineRule="auto"/>
        <w:ind w:left="20" w:firstLine="720"/>
        <w:rPr>
          <w:sz w:val="24"/>
          <w:szCs w:val="28"/>
        </w:rPr>
      </w:pPr>
      <w:r w:rsidRPr="002B0478">
        <w:rPr>
          <w:sz w:val="24"/>
          <w:szCs w:val="28"/>
        </w:rPr>
        <w:t>В соответствии с Федеральным законом от 06.03.2006</w:t>
      </w:r>
      <w:r w:rsidRPr="002B0478">
        <w:rPr>
          <w:sz w:val="24"/>
          <w:szCs w:val="28"/>
        </w:rPr>
        <w:tab/>
        <w:t>№</w:t>
      </w:r>
      <w:r w:rsidRPr="002B0478">
        <w:rPr>
          <w:sz w:val="24"/>
          <w:szCs w:val="28"/>
        </w:rPr>
        <w:tab/>
        <w:t>35-ФЗ «О</w:t>
      </w:r>
    </w:p>
    <w:p w:rsidR="00EA1013" w:rsidRPr="002B0478" w:rsidRDefault="00EA1013" w:rsidP="002B0478">
      <w:pPr>
        <w:pStyle w:val="2"/>
        <w:shd w:val="clear" w:color="auto" w:fill="auto"/>
        <w:spacing w:after="291" w:line="240" w:lineRule="auto"/>
        <w:ind w:left="20" w:right="20"/>
        <w:rPr>
          <w:sz w:val="24"/>
          <w:szCs w:val="28"/>
        </w:rPr>
      </w:pPr>
      <w:r w:rsidRPr="002B0478">
        <w:rPr>
          <w:sz w:val="24"/>
          <w:szCs w:val="28"/>
        </w:rPr>
        <w:t>противодействии терроризму», постановлением Правительства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(территорий)», в целях своевременного обнаружения и предотвращения опасных ситуаций, поддержания порядка и реализации мер по защите обучающихся и работников в период их нахождения на территории и в здании школы, а также исключения возможности проникновения посторонних лиц, выноса служебных документов и материальных ценностей</w:t>
      </w:r>
    </w:p>
    <w:p w:rsidR="00EA1013" w:rsidRPr="002B0478" w:rsidRDefault="00EA1013" w:rsidP="002B0478">
      <w:pPr>
        <w:pStyle w:val="21"/>
        <w:shd w:val="clear" w:color="auto" w:fill="auto"/>
        <w:spacing w:after="207" w:line="240" w:lineRule="auto"/>
        <w:ind w:left="20"/>
        <w:jc w:val="both"/>
        <w:rPr>
          <w:sz w:val="24"/>
          <w:szCs w:val="28"/>
        </w:rPr>
      </w:pPr>
      <w:r w:rsidRPr="002B0478">
        <w:rPr>
          <w:sz w:val="24"/>
          <w:szCs w:val="28"/>
        </w:rPr>
        <w:t>ПРИКАЗЫВАЮ: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 xml:space="preserve">Ввести с 1 </w:t>
      </w:r>
      <w:r w:rsidR="00C73FE5" w:rsidRPr="002B0478">
        <w:rPr>
          <w:sz w:val="24"/>
          <w:szCs w:val="28"/>
        </w:rPr>
        <w:t>октября</w:t>
      </w:r>
      <w:r w:rsidRPr="002B0478">
        <w:rPr>
          <w:sz w:val="24"/>
          <w:szCs w:val="28"/>
        </w:rPr>
        <w:t xml:space="preserve"> 201</w:t>
      </w:r>
      <w:r w:rsidR="00C73FE5" w:rsidRPr="002B0478">
        <w:rPr>
          <w:sz w:val="24"/>
          <w:szCs w:val="28"/>
        </w:rPr>
        <w:t>9</w:t>
      </w:r>
      <w:r w:rsidRPr="002B0478">
        <w:rPr>
          <w:sz w:val="24"/>
          <w:szCs w:val="28"/>
        </w:rPr>
        <w:t xml:space="preserve"> года пропускной и внутриобъектовый режимы в М</w:t>
      </w:r>
      <w:r w:rsidR="00C73FE5" w:rsidRPr="002B0478">
        <w:rPr>
          <w:sz w:val="24"/>
          <w:szCs w:val="28"/>
        </w:rPr>
        <w:t>КО</w:t>
      </w:r>
      <w:r w:rsidRPr="002B0478">
        <w:rPr>
          <w:sz w:val="24"/>
          <w:szCs w:val="28"/>
        </w:rPr>
        <w:t>У «</w:t>
      </w:r>
      <w:r w:rsidR="00B93E38">
        <w:rPr>
          <w:sz w:val="24"/>
          <w:szCs w:val="28"/>
        </w:rPr>
        <w:t xml:space="preserve">ООШ им. Г. </w:t>
      </w:r>
      <w:proofErr w:type="spellStart"/>
      <w:r w:rsidR="00B93E38">
        <w:rPr>
          <w:sz w:val="24"/>
          <w:szCs w:val="28"/>
        </w:rPr>
        <w:t>Лезгинцева</w:t>
      </w:r>
      <w:proofErr w:type="spellEnd"/>
      <w:r w:rsidRPr="002B0478">
        <w:rPr>
          <w:sz w:val="24"/>
          <w:szCs w:val="28"/>
        </w:rPr>
        <w:t>»</w:t>
      </w:r>
      <w:r w:rsidR="00B93E38">
        <w:rPr>
          <w:sz w:val="24"/>
          <w:szCs w:val="28"/>
        </w:rPr>
        <w:t xml:space="preserve"> п. Белиджи</w:t>
      </w:r>
      <w:r w:rsidRPr="002B0478">
        <w:rPr>
          <w:sz w:val="24"/>
          <w:szCs w:val="28"/>
        </w:rPr>
        <w:t>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 xml:space="preserve">Назначить </w:t>
      </w:r>
      <w:r w:rsidR="00C73FE5" w:rsidRPr="002B0478">
        <w:rPr>
          <w:sz w:val="24"/>
          <w:szCs w:val="28"/>
        </w:rPr>
        <w:t>завхоза школы</w:t>
      </w:r>
      <w:r w:rsidRPr="002B0478">
        <w:rPr>
          <w:sz w:val="24"/>
          <w:szCs w:val="28"/>
        </w:rPr>
        <w:t xml:space="preserve"> </w:t>
      </w:r>
      <w:proofErr w:type="spellStart"/>
      <w:r w:rsidR="00B93E38">
        <w:rPr>
          <w:sz w:val="24"/>
          <w:szCs w:val="28"/>
        </w:rPr>
        <w:t>Селимова</w:t>
      </w:r>
      <w:proofErr w:type="spellEnd"/>
      <w:r w:rsidR="00B93E38">
        <w:rPr>
          <w:sz w:val="24"/>
          <w:szCs w:val="28"/>
        </w:rPr>
        <w:t xml:space="preserve"> А.А.</w:t>
      </w:r>
      <w:r w:rsidRPr="002B0478">
        <w:rPr>
          <w:sz w:val="24"/>
          <w:szCs w:val="28"/>
        </w:rPr>
        <w:t xml:space="preserve"> </w:t>
      </w:r>
      <w:proofErr w:type="gramStart"/>
      <w:r w:rsidRPr="002B0478">
        <w:rPr>
          <w:sz w:val="24"/>
          <w:szCs w:val="28"/>
        </w:rPr>
        <w:t>ответственным</w:t>
      </w:r>
      <w:proofErr w:type="gramEnd"/>
      <w:r w:rsidRPr="002B0478">
        <w:rPr>
          <w:sz w:val="24"/>
          <w:szCs w:val="28"/>
        </w:rPr>
        <w:t xml:space="preserve"> за организацию и контроль пропускного и внутриобъектового режимов в школе.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>Непосредственное обеспечение пропускного режима осуществлять работникам вахты, а внутриобъектового - дежурным администраторам.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firstLine="720"/>
        <w:rPr>
          <w:sz w:val="24"/>
          <w:szCs w:val="28"/>
        </w:rPr>
      </w:pPr>
      <w:r w:rsidRPr="002B0478">
        <w:rPr>
          <w:sz w:val="24"/>
          <w:szCs w:val="28"/>
        </w:rPr>
        <w:t>Утвердить:</w:t>
      </w:r>
    </w:p>
    <w:p w:rsidR="00EA1013" w:rsidRPr="002B0478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>положение о пропускном и внутриобъектовом режимах (приложение № 1 к приказу);</w:t>
      </w:r>
    </w:p>
    <w:p w:rsidR="00EA1013" w:rsidRPr="002B0478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 xml:space="preserve">памятку о пропускном режиме в </w:t>
      </w:r>
      <w:r w:rsidR="00B93E38" w:rsidRPr="002B0478">
        <w:rPr>
          <w:sz w:val="24"/>
          <w:szCs w:val="28"/>
        </w:rPr>
        <w:t>«</w:t>
      </w:r>
      <w:r w:rsidR="00B93E38">
        <w:rPr>
          <w:sz w:val="24"/>
          <w:szCs w:val="28"/>
        </w:rPr>
        <w:t xml:space="preserve">ООШ им. Г. </w:t>
      </w:r>
      <w:proofErr w:type="spellStart"/>
      <w:r w:rsidR="00B93E38">
        <w:rPr>
          <w:sz w:val="24"/>
          <w:szCs w:val="28"/>
        </w:rPr>
        <w:t>Лезгинцева</w:t>
      </w:r>
      <w:proofErr w:type="spellEnd"/>
      <w:r w:rsidR="00B93E38" w:rsidRPr="002B0478">
        <w:rPr>
          <w:sz w:val="24"/>
          <w:szCs w:val="28"/>
        </w:rPr>
        <w:t>»</w:t>
      </w:r>
      <w:r w:rsidR="00B93E38">
        <w:rPr>
          <w:sz w:val="24"/>
          <w:szCs w:val="28"/>
        </w:rPr>
        <w:t xml:space="preserve"> п. Белиджи</w:t>
      </w:r>
      <w:proofErr w:type="gramStart"/>
      <w:r w:rsidR="00B93E38" w:rsidRPr="002B0478">
        <w:rPr>
          <w:sz w:val="24"/>
          <w:szCs w:val="28"/>
        </w:rPr>
        <w:t>.</w:t>
      </w:r>
      <w:proofErr w:type="gramEnd"/>
      <w:r w:rsidR="00B93E38" w:rsidRPr="002B0478">
        <w:rPr>
          <w:sz w:val="24"/>
          <w:szCs w:val="28"/>
        </w:rPr>
        <w:t xml:space="preserve"> </w:t>
      </w:r>
      <w:r w:rsidRPr="002B0478">
        <w:rPr>
          <w:sz w:val="24"/>
          <w:szCs w:val="28"/>
        </w:rPr>
        <w:t>(</w:t>
      </w:r>
      <w:proofErr w:type="gramStart"/>
      <w:r w:rsidRPr="002B0478">
        <w:rPr>
          <w:sz w:val="24"/>
          <w:szCs w:val="28"/>
        </w:rPr>
        <w:t>п</w:t>
      </w:r>
      <w:proofErr w:type="gramEnd"/>
      <w:r w:rsidRPr="002B0478">
        <w:rPr>
          <w:sz w:val="24"/>
          <w:szCs w:val="28"/>
        </w:rPr>
        <w:t>риложение № 2 к приказу).</w:t>
      </w:r>
    </w:p>
    <w:p w:rsidR="00EA1013" w:rsidRPr="002B0478" w:rsidRDefault="00B93E38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firstLine="720"/>
        <w:rPr>
          <w:sz w:val="24"/>
          <w:szCs w:val="28"/>
        </w:rPr>
      </w:pPr>
      <w:r>
        <w:rPr>
          <w:sz w:val="24"/>
          <w:szCs w:val="28"/>
        </w:rPr>
        <w:t>Нуралиевой Ш.М.,</w:t>
      </w:r>
      <w:r w:rsidR="00EA1013" w:rsidRPr="002B0478">
        <w:rPr>
          <w:sz w:val="24"/>
          <w:szCs w:val="28"/>
        </w:rPr>
        <w:t xml:space="preserve"> секретарю, в срок до </w:t>
      </w:r>
      <w:r w:rsidR="00386BE3" w:rsidRPr="002B0478">
        <w:rPr>
          <w:sz w:val="24"/>
          <w:szCs w:val="28"/>
        </w:rPr>
        <w:t>10</w:t>
      </w:r>
      <w:r w:rsidR="00EA1013" w:rsidRPr="002B0478">
        <w:rPr>
          <w:sz w:val="24"/>
          <w:szCs w:val="28"/>
        </w:rPr>
        <w:t xml:space="preserve"> </w:t>
      </w:r>
      <w:r w:rsidR="00386BE3" w:rsidRPr="002B0478">
        <w:rPr>
          <w:sz w:val="24"/>
          <w:szCs w:val="28"/>
        </w:rPr>
        <w:t>октября</w:t>
      </w:r>
      <w:r w:rsidR="00EA1013" w:rsidRPr="002B0478">
        <w:rPr>
          <w:sz w:val="24"/>
          <w:szCs w:val="28"/>
        </w:rPr>
        <w:t xml:space="preserve"> 201</w:t>
      </w:r>
      <w:r w:rsidR="00386BE3" w:rsidRPr="002B0478">
        <w:rPr>
          <w:sz w:val="24"/>
          <w:szCs w:val="28"/>
        </w:rPr>
        <w:t>9</w:t>
      </w:r>
      <w:r w:rsidR="00EA1013" w:rsidRPr="002B0478">
        <w:rPr>
          <w:sz w:val="24"/>
          <w:szCs w:val="28"/>
        </w:rPr>
        <w:t xml:space="preserve"> года</w:t>
      </w:r>
    </w:p>
    <w:p w:rsidR="00EA1013" w:rsidRPr="002B0478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>ознакомить с настоящим приказом и приложениями к нему работников школы под подпись;</w:t>
      </w:r>
    </w:p>
    <w:p w:rsidR="00EA1013" w:rsidRPr="002B0478" w:rsidRDefault="00EA1013" w:rsidP="002B0478">
      <w:pPr>
        <w:pStyle w:val="2"/>
        <w:numPr>
          <w:ilvl w:val="0"/>
          <w:numId w:val="3"/>
        </w:numPr>
        <w:shd w:val="clear" w:color="auto" w:fill="auto"/>
        <w:tabs>
          <w:tab w:val="left" w:pos="1013"/>
        </w:tabs>
        <w:spacing w:line="240" w:lineRule="auto"/>
        <w:ind w:left="20" w:firstLine="720"/>
        <w:rPr>
          <w:sz w:val="24"/>
          <w:szCs w:val="28"/>
        </w:rPr>
      </w:pPr>
      <w:r w:rsidRPr="002B0478">
        <w:rPr>
          <w:sz w:val="24"/>
          <w:szCs w:val="28"/>
        </w:rPr>
        <w:t>разметить памятку о пропускном режиме в вестибюле школы.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right="20" w:firstLine="720"/>
        <w:rPr>
          <w:sz w:val="24"/>
          <w:szCs w:val="28"/>
        </w:rPr>
      </w:pPr>
      <w:r w:rsidRPr="002B0478">
        <w:rPr>
          <w:sz w:val="24"/>
          <w:szCs w:val="28"/>
        </w:rPr>
        <w:t>Классным руководителям 1-</w:t>
      </w:r>
      <w:r w:rsidR="00B93E38">
        <w:rPr>
          <w:sz w:val="24"/>
          <w:szCs w:val="28"/>
        </w:rPr>
        <w:t>9</w:t>
      </w:r>
      <w:r w:rsidRPr="002B0478">
        <w:rPr>
          <w:sz w:val="24"/>
          <w:szCs w:val="28"/>
        </w:rPr>
        <w:t xml:space="preserve"> классов в срок до </w:t>
      </w:r>
      <w:r w:rsidR="00386BE3" w:rsidRPr="002B0478">
        <w:rPr>
          <w:sz w:val="24"/>
          <w:szCs w:val="28"/>
        </w:rPr>
        <w:t>10.10</w:t>
      </w:r>
      <w:r w:rsidRPr="002B0478">
        <w:rPr>
          <w:sz w:val="24"/>
          <w:szCs w:val="28"/>
        </w:rPr>
        <w:t>.201</w:t>
      </w:r>
      <w:r w:rsidR="00386BE3" w:rsidRPr="002B0478">
        <w:rPr>
          <w:sz w:val="24"/>
          <w:szCs w:val="28"/>
        </w:rPr>
        <w:t>9</w:t>
      </w:r>
      <w:r w:rsidRPr="002B0478">
        <w:rPr>
          <w:sz w:val="24"/>
          <w:szCs w:val="28"/>
        </w:rPr>
        <w:t xml:space="preserve"> года довести настоящий приказ и приложения к нему до сведения обучающихся и их родителей (законных представителей).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firstLine="720"/>
        <w:rPr>
          <w:sz w:val="24"/>
          <w:szCs w:val="28"/>
        </w:rPr>
      </w:pPr>
      <w:r w:rsidRPr="002B0478">
        <w:rPr>
          <w:sz w:val="24"/>
          <w:szCs w:val="28"/>
        </w:rPr>
        <w:t xml:space="preserve">Настоящий приказ вступает в силу с </w:t>
      </w:r>
      <w:r w:rsidR="00386BE3" w:rsidRPr="002B0478">
        <w:rPr>
          <w:sz w:val="24"/>
          <w:szCs w:val="28"/>
        </w:rPr>
        <w:t xml:space="preserve">01 октября </w:t>
      </w:r>
      <w:r w:rsidRPr="002B0478">
        <w:rPr>
          <w:sz w:val="24"/>
          <w:szCs w:val="28"/>
        </w:rPr>
        <w:t xml:space="preserve"> 201</w:t>
      </w:r>
      <w:r w:rsidR="00386BE3" w:rsidRPr="002B0478">
        <w:rPr>
          <w:sz w:val="24"/>
          <w:szCs w:val="28"/>
        </w:rPr>
        <w:t>9</w:t>
      </w:r>
      <w:r w:rsidRPr="002B0478">
        <w:rPr>
          <w:sz w:val="24"/>
          <w:szCs w:val="28"/>
        </w:rPr>
        <w:t xml:space="preserve"> года.</w:t>
      </w:r>
    </w:p>
    <w:p w:rsidR="00EA1013" w:rsidRPr="002B0478" w:rsidRDefault="00EA1013" w:rsidP="002B0478">
      <w:pPr>
        <w:pStyle w:val="2"/>
        <w:numPr>
          <w:ilvl w:val="0"/>
          <w:numId w:val="6"/>
        </w:numPr>
        <w:shd w:val="clear" w:color="auto" w:fill="auto"/>
        <w:tabs>
          <w:tab w:val="left" w:pos="1013"/>
        </w:tabs>
        <w:spacing w:line="240" w:lineRule="auto"/>
        <w:ind w:left="20" w:firstLine="720"/>
        <w:rPr>
          <w:sz w:val="24"/>
          <w:szCs w:val="28"/>
        </w:rPr>
      </w:pPr>
      <w:r w:rsidRPr="002B0478">
        <w:rPr>
          <w:sz w:val="24"/>
          <w:szCs w:val="28"/>
        </w:rPr>
        <w:t>Контроль исполнения настоящего приказа оставляю за собой.</w:t>
      </w:r>
    </w:p>
    <w:p w:rsidR="00386BE3" w:rsidRPr="002B0478" w:rsidRDefault="00386BE3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</w:p>
    <w:p w:rsidR="00EA1013" w:rsidRDefault="00386BE3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  <w:r w:rsidRPr="002B0478">
        <w:rPr>
          <w:sz w:val="24"/>
          <w:szCs w:val="28"/>
        </w:rPr>
        <w:t xml:space="preserve">Директор школы   ___________ </w:t>
      </w:r>
      <w:r w:rsidR="00B93E38">
        <w:rPr>
          <w:sz w:val="24"/>
          <w:szCs w:val="28"/>
        </w:rPr>
        <w:t>Ибрагимов К. М</w:t>
      </w:r>
      <w:r w:rsidRPr="002B0478">
        <w:rPr>
          <w:sz w:val="24"/>
          <w:szCs w:val="28"/>
        </w:rPr>
        <w:t>.</w:t>
      </w:r>
    </w:p>
    <w:p w:rsidR="00B93E38" w:rsidRDefault="00B93E38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</w:p>
    <w:p w:rsidR="00B93E38" w:rsidRPr="002B0478" w:rsidRDefault="00B93E38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</w:p>
    <w:p w:rsidR="002B0478" w:rsidRDefault="002B0478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</w:p>
    <w:p w:rsidR="002B0478" w:rsidRPr="002B0478" w:rsidRDefault="002B0478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  <w:r w:rsidRPr="002B0478">
        <w:rPr>
          <w:sz w:val="24"/>
          <w:szCs w:val="28"/>
        </w:rPr>
        <w:t xml:space="preserve">С приказом </w:t>
      </w:r>
      <w:proofErr w:type="gramStart"/>
      <w:r w:rsidRPr="002B0478">
        <w:rPr>
          <w:sz w:val="24"/>
          <w:szCs w:val="28"/>
        </w:rPr>
        <w:t>ознакомлены</w:t>
      </w:r>
      <w:proofErr w:type="gramEnd"/>
      <w:r w:rsidRPr="002B0478">
        <w:rPr>
          <w:sz w:val="24"/>
          <w:szCs w:val="28"/>
        </w:rPr>
        <w:t xml:space="preserve">: _________  </w:t>
      </w:r>
      <w:proofErr w:type="spellStart"/>
      <w:r w:rsidR="00B93E38">
        <w:rPr>
          <w:sz w:val="24"/>
          <w:szCs w:val="28"/>
        </w:rPr>
        <w:t>Селимов</w:t>
      </w:r>
      <w:proofErr w:type="spellEnd"/>
      <w:r w:rsidR="00B93E38">
        <w:rPr>
          <w:sz w:val="24"/>
          <w:szCs w:val="28"/>
        </w:rPr>
        <w:t xml:space="preserve"> А. А.</w:t>
      </w:r>
    </w:p>
    <w:p w:rsidR="002B0478" w:rsidRPr="002B0478" w:rsidRDefault="002B0478" w:rsidP="002B0478">
      <w:pPr>
        <w:pStyle w:val="2"/>
        <w:shd w:val="clear" w:color="auto" w:fill="auto"/>
        <w:tabs>
          <w:tab w:val="left" w:pos="1013"/>
        </w:tabs>
        <w:spacing w:line="240" w:lineRule="auto"/>
        <w:ind w:left="740"/>
        <w:rPr>
          <w:sz w:val="24"/>
          <w:szCs w:val="28"/>
        </w:rPr>
      </w:pPr>
      <w:r w:rsidRPr="002B0478">
        <w:rPr>
          <w:sz w:val="24"/>
          <w:szCs w:val="28"/>
        </w:rPr>
        <w:t xml:space="preserve">                                  </w:t>
      </w:r>
      <w:r w:rsidR="00F757D0">
        <w:rPr>
          <w:sz w:val="24"/>
          <w:szCs w:val="28"/>
        </w:rPr>
        <w:t xml:space="preserve">          _________   </w:t>
      </w:r>
      <w:r w:rsidR="00B93E38">
        <w:rPr>
          <w:sz w:val="24"/>
          <w:szCs w:val="28"/>
        </w:rPr>
        <w:t>Нуралиева Ш. М.</w:t>
      </w:r>
      <w:r w:rsidRPr="002B0478">
        <w:rPr>
          <w:sz w:val="24"/>
          <w:szCs w:val="28"/>
        </w:rPr>
        <w:t xml:space="preserve"> 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603332450510203670830559428146817986133868575864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Ибрагимов Кахриман Меликович.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23.04.2021 по 23.04.2022</w:t>
            </w:r>
          </w:p>
        </w:tc>
      </w:tr>
    </w:tbl>
    <w:sectPr xmlns:w="http://schemas.openxmlformats.org/wordprocessingml/2006/main" w:rsidR="002B0478" w:rsidRPr="002B0478" w:rsidSect="002B0478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267">
    <w:multiLevelType w:val="hybridMultilevel"/>
    <w:lvl w:ilvl="0" w:tplc="49509322">
      <w:start w:val="1"/>
      <w:numFmt w:val="decimal"/>
      <w:lvlText w:val="%1."/>
      <w:lvlJc w:val="left"/>
      <w:pPr>
        <w:ind w:left="720" w:hanging="360"/>
      </w:pPr>
    </w:lvl>
    <w:lvl w:ilvl="1" w:tplc="49509322" w:tentative="1">
      <w:start w:val="1"/>
      <w:numFmt w:val="lowerLetter"/>
      <w:lvlText w:val="%2."/>
      <w:lvlJc w:val="left"/>
      <w:pPr>
        <w:ind w:left="1440" w:hanging="360"/>
      </w:pPr>
    </w:lvl>
    <w:lvl w:ilvl="2" w:tplc="49509322" w:tentative="1">
      <w:start w:val="1"/>
      <w:numFmt w:val="lowerRoman"/>
      <w:lvlText w:val="%3."/>
      <w:lvlJc w:val="right"/>
      <w:pPr>
        <w:ind w:left="2160" w:hanging="180"/>
      </w:pPr>
    </w:lvl>
    <w:lvl w:ilvl="3" w:tplc="49509322" w:tentative="1">
      <w:start w:val="1"/>
      <w:numFmt w:val="decimal"/>
      <w:lvlText w:val="%4."/>
      <w:lvlJc w:val="left"/>
      <w:pPr>
        <w:ind w:left="2880" w:hanging="360"/>
      </w:pPr>
    </w:lvl>
    <w:lvl w:ilvl="4" w:tplc="49509322" w:tentative="1">
      <w:start w:val="1"/>
      <w:numFmt w:val="lowerLetter"/>
      <w:lvlText w:val="%5."/>
      <w:lvlJc w:val="left"/>
      <w:pPr>
        <w:ind w:left="3600" w:hanging="360"/>
      </w:pPr>
    </w:lvl>
    <w:lvl w:ilvl="5" w:tplc="49509322" w:tentative="1">
      <w:start w:val="1"/>
      <w:numFmt w:val="lowerRoman"/>
      <w:lvlText w:val="%6."/>
      <w:lvlJc w:val="right"/>
      <w:pPr>
        <w:ind w:left="4320" w:hanging="180"/>
      </w:pPr>
    </w:lvl>
    <w:lvl w:ilvl="6" w:tplc="49509322" w:tentative="1">
      <w:start w:val="1"/>
      <w:numFmt w:val="decimal"/>
      <w:lvlText w:val="%7."/>
      <w:lvlJc w:val="left"/>
      <w:pPr>
        <w:ind w:left="5040" w:hanging="360"/>
      </w:pPr>
    </w:lvl>
    <w:lvl w:ilvl="7" w:tplc="49509322" w:tentative="1">
      <w:start w:val="1"/>
      <w:numFmt w:val="lowerLetter"/>
      <w:lvlText w:val="%8."/>
      <w:lvlJc w:val="left"/>
      <w:pPr>
        <w:ind w:left="5760" w:hanging="360"/>
      </w:pPr>
    </w:lvl>
    <w:lvl w:ilvl="8" w:tplc="495093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66">
    <w:multiLevelType w:val="hybridMultilevel"/>
    <w:lvl w:ilvl="0" w:tplc="93243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F2D4436"/>
    <w:multiLevelType w:val="multilevel"/>
    <w:tmpl w:val="2EE8D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57710E"/>
    <w:multiLevelType w:val="multilevel"/>
    <w:tmpl w:val="D9FA0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6A56AE"/>
    <w:multiLevelType w:val="multilevel"/>
    <w:tmpl w:val="16E6CA94"/>
    <w:lvl w:ilvl="0"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28530B"/>
    <w:multiLevelType w:val="multilevel"/>
    <w:tmpl w:val="0DDC272A"/>
    <w:lvl w:ilvl="0">
      <w:numFmt w:val="decimal"/>
      <w:lvlText w:val="1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0A51BA"/>
    <w:multiLevelType w:val="multilevel"/>
    <w:tmpl w:val="300A7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27134A"/>
    <w:multiLevelType w:val="multilevel"/>
    <w:tmpl w:val="7CC641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4266">
    <w:abstractNumId w:val="4266"/>
  </w:num>
  <w:num w:numId="4267">
    <w:abstractNumId w:val="426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1013"/>
    <w:rsid w:val="00042393"/>
    <w:rsid w:val="002B0478"/>
    <w:rsid w:val="00371CDA"/>
    <w:rsid w:val="00386BE3"/>
    <w:rsid w:val="00402701"/>
    <w:rsid w:val="004B4576"/>
    <w:rsid w:val="0051065C"/>
    <w:rsid w:val="0071535D"/>
    <w:rsid w:val="00913C1C"/>
    <w:rsid w:val="00B56B20"/>
    <w:rsid w:val="00B93E38"/>
    <w:rsid w:val="00C73FE5"/>
    <w:rsid w:val="00D912A6"/>
    <w:rsid w:val="00DE29BA"/>
    <w:rsid w:val="00EA1013"/>
    <w:rsid w:val="00ED0F94"/>
    <w:rsid w:val="00F26162"/>
    <w:rsid w:val="00F7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EA101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EA101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111pt0pt">
    <w:name w:val="Заголовок №1 + 11 pt;Курсив;Интервал 0 pt"/>
    <w:basedOn w:val="1"/>
    <w:rsid w:val="00EA1013"/>
    <w:rPr>
      <w:i/>
      <w:iCs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">
    <w:name w:val="Основной текст2"/>
    <w:basedOn w:val="a"/>
    <w:link w:val="a3"/>
    <w:rsid w:val="00EA1013"/>
    <w:pPr>
      <w:widowControl w:val="0"/>
      <w:shd w:val="clear" w:color="auto" w:fill="FFFFFF"/>
      <w:spacing w:after="0" w:line="552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10">
    <w:name w:val="Заголовок №1"/>
    <w:basedOn w:val="a"/>
    <w:link w:val="1"/>
    <w:rsid w:val="00EA1013"/>
    <w:pPr>
      <w:widowControl w:val="0"/>
      <w:shd w:val="clear" w:color="auto" w:fill="FFFFFF"/>
      <w:spacing w:before="540" w:after="240" w:line="278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20">
    <w:name w:val="Основной текст (2)_"/>
    <w:basedOn w:val="a0"/>
    <w:link w:val="21"/>
    <w:rsid w:val="00EA1013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A1013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11">
    <w:name w:val="Основной текст1"/>
    <w:basedOn w:val="a3"/>
    <w:rsid w:val="00EA1013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22">
    <w:name w:val="Основной текст (2) + Не полужирный"/>
    <w:basedOn w:val="20"/>
    <w:rsid w:val="00EA1013"/>
    <w:rPr>
      <w:b/>
      <w:bCs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D0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F94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307343421" Type="http://schemas.openxmlformats.org/officeDocument/2006/relationships/footnotes" Target="footnotes.xml"/><Relationship Id="rId511630333" Type="http://schemas.openxmlformats.org/officeDocument/2006/relationships/endnotes" Target="endnotes.xml"/><Relationship Id="rId540309611" Type="http://schemas.openxmlformats.org/officeDocument/2006/relationships/comments" Target="comments.xml"/><Relationship Id="rId776138991" Type="http://schemas.microsoft.com/office/2011/relationships/commentsExtended" Target="commentsExtended.xml"/><Relationship Id="rId52062954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WZXpLn1KUwKuXO80uWYOMzpCuz0=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</SignatureValue>
  <KeyInfo>
    <X509Data>
      <X509Certificate>MIIFpjCCA44CFGmuXN4bNSDagNvjEsKHZo/19nx4MA0GCSqGSIb3DQEBCwUAMIGQ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07343421"/>
            <mdssi:RelationshipReference SourceId="rId511630333"/>
            <mdssi:RelationshipReference SourceId="rId540309611"/>
            <mdssi:RelationshipReference SourceId="rId776138991"/>
            <mdssi:RelationshipReference SourceId="rId520629541"/>
          </Transform>
          <Transform Algorithm="http://www.w3.org/TR/2001/REC-xml-c14n-20010315"/>
        </Transforms>
        <DigestMethod Algorithm="http://www.w3.org/2000/09/xmldsig#sha1"/>
        <DigestValue>FSU76CuCwPIvVnXBY50wUzEhOwI=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FW2gx4KVLG4iBKD0BayTffJJnkY=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AhWcC2ouFB48lQ/rJG17KRSRAd0=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jpeg?ContentType=image/jpeg">
        <DigestMethod Algorithm="http://www.w3.org/2000/09/xmldsig#sha1"/>
        <DigestValue>AyfqcLZRER4AjSXO1lqy0GNnJ8A=</DigestValue>
      </Reference>
      <Reference URI="/word/numbering.xml?ContentType=application/vnd.openxmlformats-officedocument.wordprocessingml.numbering+xml">
        <DigestMethod Algorithm="http://www.w3.org/2000/09/xmldsig#sha1"/>
        <DigestValue>7ICaxEcPf0l+Bd6IBCssJmlklxQ=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+FEE0ol6SaYGmnjU/PULex8nICc=</DigestValue>
      </Reference>
      <Reference URI="/word/styles.xml?ContentType=application/vnd.openxmlformats-officedocument.wordprocessingml.styles+xml">
        <DigestMethod Algorithm="http://www.w3.org/2000/09/xmldsig#sha1"/>
        <DigestValue>FUsmfsT0qy8s5DDWvMj8JsRXvdA=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2021-04-26T11:25:19Z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ксш</dc:creator>
  <cp:lastModifiedBy>Школа Лезгинцева</cp:lastModifiedBy>
  <cp:revision>2</cp:revision>
  <cp:lastPrinted>2019-11-07T18:18:00Z</cp:lastPrinted>
  <dcterms:created xsi:type="dcterms:W3CDTF">2020-01-11T07:08:00Z</dcterms:created>
  <dcterms:modified xsi:type="dcterms:W3CDTF">2020-01-11T07:08:00Z</dcterms:modified>
</cp:coreProperties>
</file>